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souhaité </w:t>
      </w:r>
      <w:r w:rsidRPr="008D1A7B">
        <w:rPr>
          <w:b/>
          <w:sz w:val="18"/>
          <w:szCs w:val="18"/>
        </w:rPr>
        <w:t>un acte d’engagement par lot</w:t>
      </w:r>
      <w:r w:rsidRPr="008D1A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également demandé </w:t>
      </w:r>
      <w:r w:rsidRPr="008D1A7B">
        <w:rPr>
          <w:b/>
          <w:sz w:val="18"/>
          <w:szCs w:val="18"/>
        </w:rPr>
        <w:t xml:space="preserve">la version </w:t>
      </w:r>
      <w:proofErr w:type="spellStart"/>
      <w:r w:rsidRPr="008D1A7B">
        <w:rPr>
          <w:b/>
          <w:sz w:val="18"/>
          <w:szCs w:val="18"/>
        </w:rPr>
        <w:t>word</w:t>
      </w:r>
      <w:proofErr w:type="spellEnd"/>
      <w:r w:rsidRPr="008D1A7B">
        <w:rPr>
          <w:b/>
          <w:sz w:val="18"/>
          <w:szCs w:val="18"/>
        </w:rPr>
        <w:t xml:space="preserve"> par lot dûment complétée de l’acte d’engagement</w:t>
      </w:r>
    </w:p>
    <w:p w:rsidR="009B1CD0" w:rsidRPr="008D1A7B" w:rsidRDefault="00D367E8" w:rsidP="00E06251">
      <w:pPr>
        <w:pStyle w:val="Corpsdetexte31"/>
        <w:shd w:val="clear" w:color="auto" w:fill="F2DBDB"/>
        <w:tabs>
          <w:tab w:val="left" w:pos="851"/>
        </w:tabs>
        <w:jc w:val="both"/>
        <w:rPr>
          <w:sz w:val="18"/>
          <w:szCs w:val="18"/>
        </w:rPr>
      </w:pPr>
      <w:r w:rsidRPr="008D1A7B">
        <w:rPr>
          <w:sz w:val="18"/>
          <w:szCs w:val="18"/>
        </w:rPr>
        <w:t>NB : En cas de signature, le candidat doit impérativement remettre un rapport de signature valide associé au fichier signé.</w:t>
      </w:r>
    </w:p>
    <w:p w:rsidR="00D367E8" w:rsidRPr="008D1A7B" w:rsidRDefault="00D367E8" w:rsidP="00E06251">
      <w:pPr>
        <w:pStyle w:val="Corpsdetexte31"/>
        <w:shd w:val="clear" w:color="auto" w:fill="F2DBDB"/>
        <w:tabs>
          <w:tab w:val="left" w:pos="851"/>
        </w:tabs>
        <w:jc w:val="both"/>
        <w:rPr>
          <w:sz w:val="18"/>
          <w:szCs w:val="18"/>
        </w:rPr>
      </w:pPr>
    </w:p>
    <w:p w:rsidR="00D367E8" w:rsidRPr="008D1A7B" w:rsidRDefault="00D367E8" w:rsidP="00E06251">
      <w:pPr>
        <w:pStyle w:val="Corpsdetexte31"/>
        <w:shd w:val="clear" w:color="auto" w:fill="F2DBDB"/>
        <w:tabs>
          <w:tab w:val="left" w:pos="851"/>
        </w:tabs>
        <w:jc w:val="both"/>
        <w:rPr>
          <w:i w:val="0"/>
          <w:sz w:val="18"/>
          <w:szCs w:val="18"/>
        </w:rPr>
      </w:pPr>
      <w:r w:rsidRPr="008D1A7B">
        <w:rPr>
          <w:i w:val="0"/>
          <w:sz w:val="18"/>
          <w:szCs w:val="18"/>
        </w:rPr>
        <w:t>2) En cas d’attribution </w:t>
      </w:r>
      <w:r w:rsidR="00C70945" w:rsidRPr="008D1A7B">
        <w:rPr>
          <w:i w:val="0"/>
          <w:sz w:val="18"/>
          <w:szCs w:val="18"/>
        </w:rPr>
        <w:t>du</w:t>
      </w:r>
      <w:r w:rsidRPr="008D1A7B">
        <w:rPr>
          <w:i w:val="0"/>
          <w:sz w:val="18"/>
          <w:szCs w:val="18"/>
        </w:rPr>
        <w:t xml:space="preserve"> (des) lot(s</w:t>
      </w:r>
      <w:proofErr w:type="gramStart"/>
      <w:r w:rsidRPr="008D1A7B">
        <w:rPr>
          <w:i w:val="0"/>
          <w:sz w:val="18"/>
          <w:szCs w:val="18"/>
        </w:rPr>
        <w:t>):</w:t>
      </w:r>
      <w:proofErr w:type="gramEnd"/>
    </w:p>
    <w:p w:rsidR="00D367E8" w:rsidRDefault="00D367E8" w:rsidP="00E06251">
      <w:pPr>
        <w:pStyle w:val="Corpsdetexte31"/>
        <w:shd w:val="clear" w:color="auto" w:fill="F2DBDB"/>
        <w:tabs>
          <w:tab w:val="left" w:pos="851"/>
        </w:tabs>
        <w:jc w:val="both"/>
        <w:rPr>
          <w:i w:val="0"/>
          <w:sz w:val="18"/>
          <w:szCs w:val="18"/>
        </w:rPr>
      </w:pPr>
      <w:r w:rsidRPr="008D1A7B">
        <w:rPr>
          <w:i w:val="0"/>
          <w:sz w:val="18"/>
          <w:szCs w:val="18"/>
        </w:rPr>
        <w:t>- Si l’acte d’engagement remis a été dûment signé</w:t>
      </w:r>
      <w:r w:rsidR="001B791E" w:rsidRPr="008D1A7B">
        <w:rPr>
          <w:i w:val="0"/>
          <w:sz w:val="18"/>
          <w:szCs w:val="18"/>
        </w:rPr>
        <w:t xml:space="preserve"> et complété</w:t>
      </w:r>
      <w:r w:rsidRPr="008D1A7B">
        <w:rPr>
          <w:i w:val="0"/>
          <w:sz w:val="18"/>
          <w:szCs w:val="18"/>
        </w:rPr>
        <w:t xml:space="preserve"> : ledit acte </w:t>
      </w:r>
      <w:r w:rsidR="00224368" w:rsidRPr="008D1A7B">
        <w:rPr>
          <w:i w:val="0"/>
          <w:sz w:val="18"/>
          <w:szCs w:val="18"/>
        </w:rPr>
        <w:t>d’</w:t>
      </w:r>
      <w:r w:rsidRPr="008D1A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 xml:space="preserve">en bonne et due forme sera redemandé sur la base de la version </w:t>
      </w:r>
      <w:proofErr w:type="spellStart"/>
      <w:r w:rsidR="00224368">
        <w:rPr>
          <w:i w:val="0"/>
          <w:sz w:val="18"/>
          <w:szCs w:val="18"/>
        </w:rPr>
        <w:t>word</w:t>
      </w:r>
      <w:proofErr w:type="spellEnd"/>
      <w:r w:rsidR="00224368">
        <w:rPr>
          <w:i w:val="0"/>
          <w:sz w:val="18"/>
          <w:szCs w:val="18"/>
        </w:rPr>
        <w:t xml:space="preserve">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Objet</w:t>
      </w:r>
      <w:proofErr w:type="gramEnd"/>
      <w:r w:rsidRPr="008D1A7B">
        <w:rPr>
          <w:rFonts w:ascii="Arial" w:hAnsi="Arial" w:cs="Arial"/>
        </w:rPr>
        <w:t xml:space="preserve"> </w:t>
      </w:r>
      <w:r w:rsidR="00CD185D" w:rsidRPr="008D1A7B">
        <w:rPr>
          <w:rFonts w:ascii="Arial" w:hAnsi="Arial" w:cs="Arial"/>
          <w:bCs/>
        </w:rPr>
        <w:t xml:space="preserve">du marché </w:t>
      </w:r>
      <w:r w:rsidR="00FE48C9" w:rsidRPr="008D1A7B">
        <w:rPr>
          <w:rFonts w:ascii="Arial" w:hAnsi="Arial" w:cs="Arial"/>
          <w:bCs/>
        </w:rPr>
        <w:t>public</w:t>
      </w:r>
    </w:p>
    <w:p w:rsidR="00876A73" w:rsidRPr="00CA583F" w:rsidRDefault="00876A73" w:rsidP="005846FB">
      <w:pPr>
        <w:tabs>
          <w:tab w:val="left" w:pos="426"/>
          <w:tab w:val="left" w:pos="851"/>
        </w:tabs>
        <w:jc w:val="both"/>
        <w:rPr>
          <w:rFonts w:ascii="Arial" w:hAnsi="Arial" w:cs="Arial"/>
        </w:rPr>
      </w:pPr>
    </w:p>
    <w:p w:rsidR="0009512F" w:rsidRDefault="0009512F" w:rsidP="0009512F">
      <w:pPr>
        <w:jc w:val="both"/>
        <w:rPr>
          <w:rFonts w:ascii="CIDFont+F4" w:hAnsi="CIDFont+F4" w:cs="CIDFont+F4"/>
          <w:sz w:val="32"/>
          <w:szCs w:val="32"/>
          <w:lang w:eastAsia="fr-FR"/>
        </w:rPr>
      </w:pPr>
      <w:r>
        <w:rPr>
          <w:rFonts w:ascii="CIDFont+F4" w:hAnsi="CIDFont+F4" w:cs="CIDFont+F4"/>
          <w:sz w:val="32"/>
          <w:szCs w:val="32"/>
          <w:lang w:eastAsia="fr-FR"/>
        </w:rPr>
        <w:t>Création d’une nouvelle zone de traitement du linge sale</w:t>
      </w:r>
    </w:p>
    <w:p w:rsidR="00CA583F" w:rsidRPr="00CA583F" w:rsidRDefault="00CA583F" w:rsidP="00CA583F">
      <w:pPr>
        <w:suppressAutoHyphens w:val="0"/>
        <w:autoSpaceDE w:val="0"/>
        <w:autoSpaceDN w:val="0"/>
        <w:adjustRightInd w:val="0"/>
        <w:jc w:val="center"/>
        <w:rPr>
          <w:rFonts w:ascii="CIDFont+F4" w:hAnsi="CIDFont+F4" w:cs="CIDFont+F4"/>
          <w:sz w:val="32"/>
          <w:szCs w:val="32"/>
          <w:lang w:eastAsia="fr-FR"/>
        </w:rPr>
      </w:pPr>
    </w:p>
    <w:p w:rsidR="00A1076E" w:rsidRPr="008D1A7B" w:rsidRDefault="00A1076E"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w:t>
      </w:r>
      <w:proofErr w:type="gramEnd"/>
      <w:r w:rsidRPr="008D1A7B">
        <w:rPr>
          <w:rFonts w:ascii="Arial" w:hAnsi="Arial" w:cs="Arial"/>
        </w:rPr>
        <w:t xml:space="preserve"> acte d'engagement correspond :</w:t>
      </w:r>
    </w:p>
    <w:p w:rsidR="009B1CD0" w:rsidRPr="008D1A7B" w:rsidRDefault="009B1CD0" w:rsidP="00934503">
      <w:pPr>
        <w:tabs>
          <w:tab w:val="left" w:pos="426"/>
          <w:tab w:val="left" w:pos="851"/>
        </w:tabs>
        <w:jc w:val="both"/>
        <w:rPr>
          <w:rFonts w:ascii="Arial" w:hAnsi="Arial" w:cs="Arial"/>
        </w:rPr>
      </w:pPr>
    </w:p>
    <w:p w:rsidR="009B1CD0" w:rsidRPr="008D1A7B" w:rsidRDefault="009B1CD0" w:rsidP="009B45B9">
      <w:pPr>
        <w:tabs>
          <w:tab w:val="left" w:pos="426"/>
          <w:tab w:val="left" w:pos="851"/>
        </w:tabs>
        <w:jc w:val="both"/>
        <w:rPr>
          <w:rFonts w:ascii="Arial" w:hAnsi="Arial" w:cs="Arial"/>
        </w:rPr>
      </w:pPr>
    </w:p>
    <w:p w:rsidR="009B1CD0" w:rsidRDefault="004B6634" w:rsidP="004B6634">
      <w:pPr>
        <w:pStyle w:val="fcasegauche"/>
        <w:tabs>
          <w:tab w:val="left" w:pos="851"/>
        </w:tabs>
        <w:spacing w:after="0"/>
        <w:ind w:left="851" w:firstLine="0"/>
        <w:rPr>
          <w:rFonts w:asciiTheme="minorHAnsi" w:hAnsiTheme="minorHAnsi" w:cstheme="minorHAnsi"/>
          <w:sz w:val="22"/>
          <w:szCs w:val="22"/>
        </w:rPr>
      </w:pPr>
      <w:sdt>
        <w:sdtPr>
          <w:id w:val="1965152584"/>
          <w14:checkbox>
            <w14:checked w14:val="1"/>
            <w14:checkedState w14:val="2612" w14:font="MS Gothic"/>
            <w14:uncheckedState w14:val="2610" w14:font="MS Gothic"/>
          </w14:checkbox>
        </w:sdtPr>
        <w:sdtEndPr/>
        <w:sdtContent>
          <w:r w:rsidR="008D1A7B" w:rsidRPr="008D1A7B">
            <w:rPr>
              <w:rFonts w:ascii="MS Gothic" w:eastAsia="MS Gothic" w:hAnsi="MS Gothic" w:hint="eastAsia"/>
            </w:rPr>
            <w:t>☒</w:t>
          </w:r>
        </w:sdtContent>
      </w:sdt>
      <w:r w:rsidR="009B1CD0" w:rsidRPr="008D1A7B">
        <w:rPr>
          <w:rFonts w:ascii="Arial" w:hAnsi="Arial" w:cs="Arial"/>
        </w:rPr>
        <w:tab/>
      </w:r>
      <w:bookmarkStart w:id="0" w:name="_GoBack"/>
      <w:proofErr w:type="gramStart"/>
      <w:r w:rsidR="00B87564" w:rsidRPr="004B6634">
        <w:rPr>
          <w:rFonts w:ascii="Arial" w:hAnsi="Arial" w:cs="Arial"/>
          <w:b/>
          <w:u w:val="single"/>
        </w:rPr>
        <w:t>au</w:t>
      </w:r>
      <w:proofErr w:type="gramEnd"/>
      <w:r w:rsidR="00B87564" w:rsidRPr="004B6634">
        <w:rPr>
          <w:rFonts w:ascii="Arial" w:hAnsi="Arial" w:cs="Arial"/>
          <w:b/>
          <w:u w:val="single"/>
        </w:rPr>
        <w:t xml:space="preserve"> lot n°</w:t>
      </w:r>
      <w:r w:rsidR="00D12C81" w:rsidRPr="004B6634">
        <w:rPr>
          <w:rFonts w:ascii="Arial" w:hAnsi="Arial" w:cs="Arial"/>
          <w:b/>
          <w:u w:val="single"/>
        </w:rPr>
        <w:t>2</w:t>
      </w:r>
      <w:r w:rsidR="0009512F">
        <w:rPr>
          <w:rFonts w:ascii="Arial" w:hAnsi="Arial" w:cs="Arial"/>
        </w:rPr>
        <w:t xml:space="preserve"> </w:t>
      </w:r>
      <w:r w:rsidR="00B87564" w:rsidRPr="008D1A7B">
        <w:rPr>
          <w:rFonts w:ascii="Arial" w:hAnsi="Arial" w:cs="Arial"/>
        </w:rPr>
        <w:t xml:space="preserve"> </w:t>
      </w:r>
      <w:r w:rsidR="008216D7" w:rsidRPr="008D1A7B">
        <w:rPr>
          <w:rFonts w:ascii="Arial" w:hAnsi="Arial" w:cs="Arial"/>
        </w:rPr>
        <w:t xml:space="preserve"> </w:t>
      </w:r>
      <w:bookmarkEnd w:id="0"/>
      <w:r w:rsidRPr="004B6634">
        <w:rPr>
          <w:rFonts w:ascii="Arial" w:hAnsi="Arial" w:cs="Arial"/>
        </w:rPr>
        <w:t>Réhabilitation et extension du stockage de linge sale trié (phasage avec le lot 1) – réception du linge trié jusqu’à l’entrée du lavage</w:t>
      </w:r>
      <w:r w:rsidRPr="009004A0">
        <w:rPr>
          <w:rFonts w:asciiTheme="minorHAnsi" w:hAnsiTheme="minorHAnsi" w:cstheme="minorHAnsi"/>
          <w:sz w:val="22"/>
          <w:szCs w:val="22"/>
        </w:rPr>
        <w:t>.</w:t>
      </w:r>
    </w:p>
    <w:p w:rsidR="004B6634" w:rsidRPr="008D1A7B" w:rsidRDefault="004B6634" w:rsidP="004B6634">
      <w:pPr>
        <w:pStyle w:val="fcasegauche"/>
        <w:tabs>
          <w:tab w:val="left" w:pos="851"/>
        </w:tabs>
        <w:spacing w:after="0"/>
        <w:rPr>
          <w:rFonts w:ascii="Arial" w:hAnsi="Arial" w:cs="Arial"/>
          <w:iCs/>
        </w:rPr>
      </w:pPr>
    </w:p>
    <w:p w:rsidR="009B1CD0" w:rsidRDefault="004B6634" w:rsidP="0009512F">
      <w:pPr>
        <w:pStyle w:val="fcasegauche"/>
        <w:tabs>
          <w:tab w:val="left" w:pos="851"/>
        </w:tabs>
        <w:spacing w:after="0"/>
        <w:ind w:left="851" w:firstLine="0"/>
        <w:rPr>
          <w:rFonts w:ascii="Arial" w:hAnsi="Arial" w:cs="Arial"/>
        </w:rPr>
      </w:pPr>
      <w:sdt>
        <w:sdtPr>
          <w:rPr>
            <w:rFonts w:ascii="Arial" w:hAnsi="Arial" w:cs="Arial"/>
          </w:rPr>
          <w:id w:val="861630632"/>
          <w14:checkbox>
            <w14:checked w14:val="1"/>
            <w14:checkedState w14:val="2612" w14:font="MS Gothic"/>
            <w14:uncheckedState w14:val="2610" w14:font="MS Gothic"/>
          </w14:checkbox>
        </w:sdtPr>
        <w:sdtEndPr/>
        <w:sdtContent>
          <w:r w:rsidR="00D12C81">
            <w:rPr>
              <w:rFonts w:ascii="MS Gothic" w:eastAsia="MS Gothic" w:hAnsi="MS Gothic" w:cs="Arial" w:hint="eastAsia"/>
            </w:rPr>
            <w:t>☒</w:t>
          </w:r>
        </w:sdtContent>
      </w:sdt>
      <w:r w:rsidR="009B1CD0" w:rsidRPr="008D1A7B">
        <w:rPr>
          <w:rFonts w:ascii="Arial" w:hAnsi="Arial" w:cs="Arial"/>
        </w:rPr>
        <w:tab/>
      </w:r>
      <w:proofErr w:type="gramStart"/>
      <w:r w:rsidR="009B1CD0" w:rsidRPr="008D1A7B">
        <w:rPr>
          <w:rFonts w:ascii="Arial" w:hAnsi="Arial" w:cs="Arial"/>
        </w:rPr>
        <w:t>à</w:t>
      </w:r>
      <w:proofErr w:type="gramEnd"/>
      <w:r w:rsidR="009B1CD0" w:rsidRPr="008D1A7B">
        <w:rPr>
          <w:rFonts w:ascii="Arial" w:hAnsi="Arial" w:cs="Arial"/>
        </w:rPr>
        <w:t xml:space="preserve"> l’offre de base</w:t>
      </w:r>
      <w:r w:rsidR="004C5755" w:rsidRPr="008D1A7B">
        <w:rPr>
          <w:rFonts w:ascii="Arial" w:hAnsi="Arial" w:cs="Arial"/>
        </w:rPr>
        <w:t>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4B6634"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CCAP n°</w:t>
      </w:r>
      <w:r w:rsidR="0009512F">
        <w:rPr>
          <w:rFonts w:ascii="Arial" w:hAnsi="Arial" w:cs="Arial"/>
        </w:rPr>
        <w:t>AOO-2410</w:t>
      </w:r>
      <w:r w:rsidR="00CA583F">
        <w:rPr>
          <w:rFonts w:ascii="Arial" w:hAnsi="Arial" w:cs="Arial"/>
        </w:rPr>
        <w:t>8</w:t>
      </w:r>
      <w:r w:rsidR="00E716CE">
        <w:rPr>
          <w:rFonts w:ascii="Arial" w:hAnsi="Arial" w:cs="Arial"/>
        </w:rPr>
        <w:t xml:space="preserve"> </w:t>
      </w:r>
      <w:r w:rsidR="0009512F">
        <w:rPr>
          <w:rFonts w:ascii="Arial" w:hAnsi="Arial" w:cs="Arial"/>
        </w:rPr>
        <w:t>et son annexe</w:t>
      </w:r>
    </w:p>
    <w:p w:rsidR="008216D7" w:rsidRPr="008D1A7B" w:rsidRDefault="004B6634"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8216D7" w:rsidRPr="008D1A7B">
        <w:rPr>
          <w:rFonts w:ascii="Arial" w:hAnsi="Arial" w:cs="Arial"/>
        </w:rPr>
        <w:t>CCTP n°</w:t>
      </w:r>
      <w:r w:rsidR="0009512F">
        <w:rPr>
          <w:rFonts w:ascii="Arial" w:hAnsi="Arial" w:cs="Arial"/>
        </w:rPr>
        <w:t>AOO-2410</w:t>
      </w:r>
      <w:r w:rsidR="00CA583F">
        <w:rPr>
          <w:rFonts w:ascii="Arial" w:hAnsi="Arial" w:cs="Arial"/>
        </w:rPr>
        <w:t>8</w:t>
      </w:r>
      <w:r w:rsidR="00883C85">
        <w:rPr>
          <w:rFonts w:ascii="Arial" w:hAnsi="Arial" w:cs="Arial"/>
        </w:rPr>
        <w:t xml:space="preserve"> et ses annexes</w:t>
      </w:r>
    </w:p>
    <w:p w:rsidR="00080677" w:rsidRDefault="004B6634"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 xml:space="preserve">Arrêté du 30 mars 2021 portant approbation du cahier des clauses administratives générales </w:t>
      </w:r>
      <w:r w:rsidR="00CA583F">
        <w:rPr>
          <w:b/>
          <w:bCs/>
        </w:rPr>
        <w:t xml:space="preserve">applicable aux </w:t>
      </w:r>
      <w:r w:rsidR="00990CEC" w:rsidRPr="008D1A7B">
        <w:rPr>
          <w:b/>
          <w:bCs/>
        </w:rPr>
        <w:t xml:space="preserve">marchés publics de </w:t>
      </w:r>
      <w:r w:rsidR="0009512F">
        <w:rPr>
          <w:b/>
          <w:bCs/>
        </w:rPr>
        <w:t>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4B6634"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4B6634"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4B6634"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lastRenderedPageBreak/>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4B6634"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4B6634"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4B6634"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CA583F" w:rsidRDefault="00CA583F" w:rsidP="00CD46CC">
      <w:pPr>
        <w:pStyle w:val="fcasegauche"/>
        <w:tabs>
          <w:tab w:val="left" w:pos="426"/>
          <w:tab w:val="left" w:pos="851"/>
        </w:tabs>
        <w:spacing w:after="0"/>
        <w:ind w:left="0" w:firstLine="0"/>
        <w:jc w:val="left"/>
        <w:rPr>
          <w:rFonts w:ascii="Arial" w:hAnsi="Arial" w:cs="Arial"/>
          <w:i/>
          <w:sz w:val="18"/>
          <w:szCs w:val="18"/>
        </w:rPr>
      </w:pPr>
    </w:p>
    <w:p w:rsidR="0009512F" w:rsidRDefault="0009512F" w:rsidP="0009512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fldChar w:fldCharType="end"/>
      </w:r>
      <w:r>
        <w:tab/>
        <w:t>Oui</w:t>
      </w:r>
    </w:p>
    <w:p w:rsidR="0009512F" w:rsidRDefault="0009512F" w:rsidP="0009512F">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09512F">
        <w:rPr>
          <w:rFonts w:ascii="Arial" w:hAnsi="Arial" w:cs="Arial"/>
        </w:rPr>
        <w:t>2.1</w:t>
      </w:r>
      <w:r w:rsidR="004F1AE0" w:rsidRPr="008D1A7B">
        <w:rPr>
          <w:rFonts w:ascii="Arial" w:hAnsi="Arial" w:cs="Arial"/>
        </w:rPr>
        <w:t xml:space="preserve"> du CCAP n° </w:t>
      </w:r>
      <w:r w:rsidR="0009512F">
        <w:rPr>
          <w:rFonts w:ascii="Arial" w:hAnsi="Arial" w:cs="Arial"/>
        </w:rPr>
        <w:t>AOO-2410</w:t>
      </w:r>
      <w:r w:rsidR="00CA583F">
        <w:rPr>
          <w:rFonts w:ascii="Arial" w:hAnsi="Arial" w:cs="Arial"/>
        </w:rPr>
        <w:t>8</w:t>
      </w:r>
      <w:r w:rsidR="004F1AE0" w:rsidRPr="008D1A7B">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4B6634"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4B6634"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4B6634"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4B6634"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4B6634"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4B6634"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CA583F" w:rsidRDefault="00CA583F"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lastRenderedPageBreak/>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Nom</w:t>
      </w:r>
      <w:proofErr w:type="gramEnd"/>
      <w:r w:rsidRPr="008D1A7B">
        <w:rPr>
          <w:rFonts w:ascii="Arial" w:hAnsi="Arial" w:cs="Arial"/>
        </w:rPr>
        <w:t xml:space="preserve">,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CA583F" w:rsidRPr="0082280C" w:rsidRDefault="00CA583F" w:rsidP="00CA583F">
      <w:pPr>
        <w:tabs>
          <w:tab w:val="left" w:pos="708"/>
          <w:tab w:val="center" w:pos="4536"/>
          <w:tab w:val="right" w:pos="9072"/>
        </w:tabs>
        <w:rPr>
          <w:rFonts w:ascii="Arial" w:hAnsi="Arial" w:cs="Arial"/>
          <w:b/>
        </w:rPr>
      </w:pPr>
      <w:r w:rsidRPr="0082280C">
        <w:rPr>
          <w:rFonts w:ascii="Arial" w:hAnsi="Arial" w:cs="Arial"/>
          <w:b/>
        </w:rPr>
        <w:t>Le Directeur Général du CHU de Nantes ou son représentant dûment habilité</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Centre Hospitalier Universitaire de Nantes</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Bâtiment Providence</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85 rue saint Jacques</w:t>
      </w:r>
    </w:p>
    <w:p w:rsidR="00CA583F" w:rsidRPr="0082280C" w:rsidRDefault="00CA583F" w:rsidP="00CA583F">
      <w:pPr>
        <w:keepNext/>
        <w:jc w:val="both"/>
        <w:outlineLvl w:val="0"/>
        <w:rPr>
          <w:rFonts w:ascii="Arial" w:hAnsi="Arial" w:cs="Arial"/>
        </w:rPr>
      </w:pPr>
      <w:r w:rsidRPr="0082280C">
        <w:rPr>
          <w:rFonts w:ascii="Arial" w:hAnsi="Arial" w:cs="Arial"/>
          <w:bCs/>
        </w:rPr>
        <w:t>44093 Nantes cedex</w:t>
      </w:r>
    </w:p>
    <w:p w:rsidR="00CA583F" w:rsidRPr="0082280C" w:rsidRDefault="004B6634" w:rsidP="00CA583F">
      <w:hyperlink r:id="rId15" w:history="1">
        <w:r w:rsidR="00CA583F" w:rsidRPr="0041703E">
          <w:rPr>
            <w:rStyle w:val="Lienhypertexte"/>
            <w:rFonts w:cs="Univers"/>
          </w:rPr>
          <w:t>bureau.desmarches@chu-nantes.fr</w:t>
        </w:r>
      </w:hyperlink>
      <w:r w:rsidR="00CA583F">
        <w:t xml:space="preserve"> </w:t>
      </w:r>
    </w:p>
    <w:p w:rsidR="00CA583F" w:rsidRPr="0082280C" w:rsidRDefault="00CA583F" w:rsidP="00CA583F">
      <w:r w:rsidRPr="0082280C">
        <w:t>Tél : 02.40.84.68.87</w:t>
      </w:r>
    </w:p>
    <w:p w:rsidR="006A022C" w:rsidRPr="008D1A7B" w:rsidRDefault="006A022C" w:rsidP="006A022C">
      <w:pPr>
        <w:pStyle w:val="fcase2metab"/>
        <w:rPr>
          <w:rFonts w:ascii="Arial" w:hAnsi="Arial" w:cs="Arial"/>
        </w:rPr>
      </w:pP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w:t>
      </w:r>
      <w:proofErr w:type="gramEnd"/>
      <w:r w:rsidRPr="008D1A7B">
        <w:rPr>
          <w:rFonts w:ascii="Arial" w:hAnsi="Arial" w:cs="Arial"/>
        </w:rPr>
        <w:t>,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p>
    <w:p w:rsidR="00CA583F" w:rsidRPr="0082280C" w:rsidRDefault="00CA583F" w:rsidP="00CA583F">
      <w:pPr>
        <w:rPr>
          <w:b/>
        </w:rPr>
      </w:pPr>
      <w:r w:rsidRPr="0082280C">
        <w:rPr>
          <w:b/>
        </w:rPr>
        <w:t>M le Trésorier Principal du CHU de Nantes</w:t>
      </w:r>
    </w:p>
    <w:p w:rsidR="00CA583F" w:rsidRPr="0047159F" w:rsidRDefault="00CA583F" w:rsidP="00CA583F">
      <w:r w:rsidRPr="0047159F">
        <w:t>105 rue des Français Libres</w:t>
      </w:r>
    </w:p>
    <w:p w:rsidR="00CA583F" w:rsidRPr="0047159F" w:rsidRDefault="00CA583F" w:rsidP="00CA583F">
      <w:r w:rsidRPr="0047159F">
        <w:t>CS 50334</w:t>
      </w:r>
    </w:p>
    <w:p w:rsidR="00CA583F" w:rsidRPr="0047159F" w:rsidRDefault="00CA583F" w:rsidP="00CA583F">
      <w:r w:rsidRPr="0047159F">
        <w:t>44203 NANTES Cedex 2</w:t>
      </w:r>
    </w:p>
    <w:p w:rsidR="00CA583F" w:rsidRPr="0047159F" w:rsidRDefault="00CA583F" w:rsidP="00CA583F">
      <w:r w:rsidRPr="0047159F">
        <w:t>Tel : 02.40.08.33.33</w:t>
      </w:r>
    </w:p>
    <w:p w:rsidR="000E253A" w:rsidRDefault="00CA583F" w:rsidP="00CA583F">
      <w:pPr>
        <w:pStyle w:val="fcase2metab"/>
        <w:rPr>
          <w:rFonts w:ascii="Arial" w:hAnsi="Arial" w:cs="Arial"/>
        </w:rPr>
      </w:pPr>
      <w:r w:rsidRPr="0047159F">
        <w:t>Fax : 02.40.47.08.01</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IDFont+F4">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4B663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B6634">
            <w:rPr>
              <w:rStyle w:val="Numrodepage"/>
              <w:rFonts w:cs="Arial"/>
              <w:b/>
              <w:noProof/>
            </w:rPr>
            <w:t>5</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3C054C"/>
    <w:multiLevelType w:val="hybridMultilevel"/>
    <w:tmpl w:val="AFDAEF0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5239BA"/>
    <w:multiLevelType w:val="hybridMultilevel"/>
    <w:tmpl w:val="AA6C6A38"/>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6" w15:restartNumberingAfterBreak="0">
    <w:nsid w:val="5C60111D"/>
    <w:multiLevelType w:val="hybridMultilevel"/>
    <w:tmpl w:val="FCAE2AB0"/>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9512F"/>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E56C1"/>
    <w:rsid w:val="00332B12"/>
    <w:rsid w:val="00354C04"/>
    <w:rsid w:val="00385E76"/>
    <w:rsid w:val="003A7270"/>
    <w:rsid w:val="0043706E"/>
    <w:rsid w:val="0044597F"/>
    <w:rsid w:val="004A7169"/>
    <w:rsid w:val="004B6634"/>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05300"/>
    <w:rsid w:val="0061068C"/>
    <w:rsid w:val="0064560F"/>
    <w:rsid w:val="00652B2E"/>
    <w:rsid w:val="00660727"/>
    <w:rsid w:val="00662A86"/>
    <w:rsid w:val="006864AE"/>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1076E"/>
    <w:rsid w:val="00A34D04"/>
    <w:rsid w:val="00A41547"/>
    <w:rsid w:val="00AB4B61"/>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A583F"/>
    <w:rsid w:val="00CD185D"/>
    <w:rsid w:val="00CD46CC"/>
    <w:rsid w:val="00CD5E59"/>
    <w:rsid w:val="00CE67FD"/>
    <w:rsid w:val="00D12C81"/>
    <w:rsid w:val="00D26AD2"/>
    <w:rsid w:val="00D337D7"/>
    <w:rsid w:val="00D367E8"/>
    <w:rsid w:val="00D412FD"/>
    <w:rsid w:val="00D46BC7"/>
    <w:rsid w:val="00D90A00"/>
    <w:rsid w:val="00E06251"/>
    <w:rsid w:val="00E20DB0"/>
    <w:rsid w:val="00E32EBB"/>
    <w:rsid w:val="00E3717C"/>
    <w:rsid w:val="00E47798"/>
    <w:rsid w:val="00E56404"/>
    <w:rsid w:val="00E716CE"/>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D6A0BDC"/>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095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626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49915-2D03-4F16-BE75-A93E46649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5</Pages>
  <Words>1429</Words>
  <Characters>7862</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9273</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3</cp:revision>
  <cp:lastPrinted>2016-11-04T12:53:00Z</cp:lastPrinted>
  <dcterms:created xsi:type="dcterms:W3CDTF">2025-01-16T12:24:00Z</dcterms:created>
  <dcterms:modified xsi:type="dcterms:W3CDTF">2025-01-16T12:25:00Z</dcterms:modified>
</cp:coreProperties>
</file>